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066878C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085CBD">
        <w:rPr>
          <w:rFonts w:ascii="Cambria" w:hAnsi="Cambria" w:cs="Arial"/>
          <w:b/>
          <w:bCs/>
        </w:rPr>
        <w:t xml:space="preserve">Siedlce 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63DB983C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085CBD">
        <w:rPr>
          <w:rFonts w:ascii="Cambria" w:hAnsi="Cambria" w:cs="Arial"/>
          <w:b/>
          <w:bCs/>
        </w:rPr>
        <w:t>Kazimierzowska 9</w:t>
      </w:r>
      <w:r w:rsidRPr="0057603E">
        <w:rPr>
          <w:rFonts w:ascii="Cambria" w:hAnsi="Cambria" w:cs="Arial"/>
          <w:b/>
          <w:bCs/>
        </w:rPr>
        <w:t xml:space="preserve">, </w:t>
      </w:r>
      <w:r w:rsidR="00085CBD">
        <w:rPr>
          <w:rFonts w:ascii="Cambria" w:hAnsi="Cambria" w:cs="Arial"/>
          <w:b/>
          <w:bCs/>
        </w:rPr>
        <w:t>08</w:t>
      </w:r>
      <w:r w:rsidRPr="0057603E">
        <w:rPr>
          <w:rFonts w:ascii="Cambria" w:hAnsi="Cambria" w:cs="Arial"/>
          <w:b/>
          <w:bCs/>
        </w:rPr>
        <w:t>-</w:t>
      </w:r>
      <w:r w:rsidR="00085CBD">
        <w:rPr>
          <w:rFonts w:ascii="Cambria" w:hAnsi="Cambria" w:cs="Arial"/>
          <w:b/>
          <w:bCs/>
        </w:rPr>
        <w:t>110</w:t>
      </w:r>
      <w:r w:rsidRPr="0057603E">
        <w:rPr>
          <w:rFonts w:ascii="Cambria" w:hAnsi="Cambria" w:cs="Arial"/>
          <w:b/>
          <w:bCs/>
        </w:rPr>
        <w:t xml:space="preserve">  </w:t>
      </w:r>
      <w:r w:rsidR="00085CBD">
        <w:rPr>
          <w:rFonts w:ascii="Cambria" w:hAnsi="Cambria" w:cs="Arial"/>
          <w:b/>
          <w:bCs/>
        </w:rPr>
        <w:t xml:space="preserve">Siedlce 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1E41E7F6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085CBD">
        <w:rPr>
          <w:rFonts w:ascii="Cambria" w:hAnsi="Cambria" w:cs="Arial"/>
          <w:bCs/>
          <w:sz w:val="22"/>
          <w:szCs w:val="22"/>
        </w:rPr>
        <w:t xml:space="preserve">Siedlce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085CBD">
        <w:rPr>
          <w:rFonts w:ascii="Cambria" w:hAnsi="Cambria" w:cs="Arial"/>
          <w:bCs/>
          <w:sz w:val="22"/>
          <w:szCs w:val="22"/>
        </w:rPr>
        <w:t>2024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6B0C28">
        <w:rPr>
          <w:rFonts w:ascii="Cambria" w:hAnsi="Cambria" w:cs="Arial"/>
          <w:bCs/>
          <w:sz w:val="22"/>
          <w:szCs w:val="22"/>
        </w:rPr>
        <w:t>5</w:t>
      </w:r>
      <w:r w:rsidR="00085CBD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>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760"/>
        <w:gridCol w:w="1180"/>
        <w:gridCol w:w="4600"/>
        <w:gridCol w:w="720"/>
        <w:gridCol w:w="1060"/>
        <w:gridCol w:w="1180"/>
        <w:gridCol w:w="1340"/>
        <w:gridCol w:w="720"/>
        <w:gridCol w:w="1000"/>
        <w:gridCol w:w="660"/>
        <w:gridCol w:w="660"/>
      </w:tblGrid>
      <w:tr w:rsidR="00B727D0" w:rsidRPr="00B727D0" w14:paraId="149DEEB0" w14:textId="77777777" w:rsidTr="00B727D0">
        <w:trPr>
          <w:trHeight w:val="893"/>
        </w:trPr>
        <w:tc>
          <w:tcPr>
            <w:tcW w:w="60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6830F47F" w14:textId="77777777" w:rsidR="00B727D0" w:rsidRPr="00B727D0" w:rsidRDefault="00B727D0" w:rsidP="00B727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27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7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92089B9" w14:textId="77777777" w:rsidR="00B727D0" w:rsidRPr="00B727D0" w:rsidRDefault="00B727D0" w:rsidP="00B727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27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B727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0505307" w14:textId="77777777" w:rsidR="00B727D0" w:rsidRPr="00B727D0" w:rsidRDefault="00B727D0" w:rsidP="00B727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27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48DFEB3" w14:textId="77777777" w:rsidR="00B727D0" w:rsidRPr="00B727D0" w:rsidRDefault="00B727D0" w:rsidP="00B727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27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2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670D3A0" w14:textId="77777777" w:rsidR="00B727D0" w:rsidRPr="00B727D0" w:rsidRDefault="00B727D0" w:rsidP="00B727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27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1735640" w14:textId="77777777" w:rsidR="00B727D0" w:rsidRPr="00B727D0" w:rsidRDefault="00B727D0" w:rsidP="00B727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27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8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0C0A6C5" w14:textId="77777777" w:rsidR="00B727D0" w:rsidRPr="00B727D0" w:rsidRDefault="00B727D0" w:rsidP="00B727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27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9CAC563" w14:textId="77777777" w:rsidR="00B727D0" w:rsidRPr="00B727D0" w:rsidRDefault="00B727D0" w:rsidP="00B727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27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727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B727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2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3031712" w14:textId="77777777" w:rsidR="00B727D0" w:rsidRPr="00B727D0" w:rsidRDefault="00B727D0" w:rsidP="00B727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27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898D88A" w14:textId="77777777" w:rsidR="00B727D0" w:rsidRPr="00B727D0" w:rsidRDefault="00B727D0" w:rsidP="00B727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27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AB81F84" w14:textId="77777777" w:rsidR="00B727D0" w:rsidRPr="00B727D0" w:rsidRDefault="00B727D0" w:rsidP="00B727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27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727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B727D0" w:rsidRPr="00B727D0" w14:paraId="54D0BEBD" w14:textId="77777777" w:rsidTr="00B727D0">
        <w:trPr>
          <w:trHeight w:val="390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9DA805A" w14:textId="77777777" w:rsidR="00B727D0" w:rsidRPr="00B727D0" w:rsidRDefault="00B727D0" w:rsidP="00B727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E7AA8D5" w14:textId="77777777" w:rsidR="00B727D0" w:rsidRPr="00B727D0" w:rsidRDefault="00B727D0" w:rsidP="00B727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ABA654" w14:textId="77777777" w:rsidR="00B727D0" w:rsidRPr="00B727D0" w:rsidRDefault="00B727D0" w:rsidP="00B727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E18D222" w14:textId="77777777" w:rsidR="00B727D0" w:rsidRPr="00B727D0" w:rsidRDefault="00B727D0" w:rsidP="00B727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425897" w14:textId="77777777" w:rsidR="00B727D0" w:rsidRPr="00B727D0" w:rsidRDefault="00B727D0" w:rsidP="00B727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14D649C" w14:textId="77777777" w:rsidR="00B727D0" w:rsidRPr="00B727D0" w:rsidRDefault="00B727D0" w:rsidP="00B727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688,00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11980A6" w14:textId="77777777" w:rsidR="00B727D0" w:rsidRPr="00B727D0" w:rsidRDefault="00B727D0" w:rsidP="00B727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694130" w14:textId="77777777" w:rsidR="00B727D0" w:rsidRPr="00B727D0" w:rsidRDefault="00B727D0" w:rsidP="00B727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F6A2F5" w14:textId="77777777" w:rsidR="00B727D0" w:rsidRPr="00B727D0" w:rsidRDefault="00B727D0" w:rsidP="00B727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D666A5" w14:textId="77777777" w:rsidR="00B727D0" w:rsidRPr="00B727D0" w:rsidRDefault="00B727D0" w:rsidP="00B727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E2CB962" w14:textId="77777777" w:rsidR="00B727D0" w:rsidRPr="00B727D0" w:rsidRDefault="00B727D0" w:rsidP="00B727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27D0" w:rsidRPr="00B727D0" w14:paraId="53FB0491" w14:textId="77777777" w:rsidTr="00B727D0">
        <w:trPr>
          <w:trHeight w:val="390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7324634" w14:textId="77777777" w:rsidR="00B727D0" w:rsidRPr="00B727D0" w:rsidRDefault="00B727D0" w:rsidP="00B727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BC282A" w14:textId="77777777" w:rsidR="00B727D0" w:rsidRPr="00B727D0" w:rsidRDefault="00B727D0" w:rsidP="00B727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35D7C9E" w14:textId="77777777" w:rsidR="00B727D0" w:rsidRPr="00B727D0" w:rsidRDefault="00B727D0" w:rsidP="00B727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4829D6E" w14:textId="77777777" w:rsidR="00B727D0" w:rsidRPr="00B727D0" w:rsidRDefault="00B727D0" w:rsidP="00B727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wykonane ręcznie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1DE4B3E" w14:textId="77777777" w:rsidR="00B727D0" w:rsidRPr="00B727D0" w:rsidRDefault="00B727D0" w:rsidP="00B727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7F971E5" w14:textId="77777777" w:rsidR="00B727D0" w:rsidRPr="00B727D0" w:rsidRDefault="00B727D0" w:rsidP="00B727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935F72" w14:textId="77777777" w:rsidR="00B727D0" w:rsidRPr="00B727D0" w:rsidRDefault="00B727D0" w:rsidP="00B727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C158A1" w14:textId="77777777" w:rsidR="00B727D0" w:rsidRPr="00B727D0" w:rsidRDefault="00B727D0" w:rsidP="00B727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71E584" w14:textId="77777777" w:rsidR="00B727D0" w:rsidRPr="00B727D0" w:rsidRDefault="00B727D0" w:rsidP="00B727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7EC84E" w14:textId="77777777" w:rsidR="00B727D0" w:rsidRPr="00B727D0" w:rsidRDefault="00B727D0" w:rsidP="00B727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1D71987" w14:textId="77777777" w:rsidR="00B727D0" w:rsidRPr="00B727D0" w:rsidRDefault="00B727D0" w:rsidP="00B727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27D0" w:rsidRPr="00B727D0" w14:paraId="6F99890B" w14:textId="77777777" w:rsidTr="00B727D0">
        <w:trPr>
          <w:trHeight w:val="390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EB152D" w14:textId="77777777" w:rsidR="00B727D0" w:rsidRPr="00B727D0" w:rsidRDefault="00B727D0" w:rsidP="00B727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8984BC5" w14:textId="77777777" w:rsidR="00B727D0" w:rsidRPr="00B727D0" w:rsidRDefault="00B727D0" w:rsidP="00B727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9F9809" w14:textId="77777777" w:rsidR="00B727D0" w:rsidRPr="00B727D0" w:rsidRDefault="00B727D0" w:rsidP="00B727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6987872" w14:textId="77777777" w:rsidR="00B727D0" w:rsidRPr="00B727D0" w:rsidRDefault="00B727D0" w:rsidP="00B727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518BD4" w14:textId="77777777" w:rsidR="00B727D0" w:rsidRPr="00B727D0" w:rsidRDefault="00B727D0" w:rsidP="00B727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6DF265" w14:textId="77777777" w:rsidR="00B727D0" w:rsidRPr="00B727D0" w:rsidRDefault="00B727D0" w:rsidP="00B727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F8F73D" w14:textId="77777777" w:rsidR="00B727D0" w:rsidRPr="00B727D0" w:rsidRDefault="00B727D0" w:rsidP="00B727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31C43D" w14:textId="77777777" w:rsidR="00B727D0" w:rsidRPr="00B727D0" w:rsidRDefault="00B727D0" w:rsidP="00B727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423347" w14:textId="77777777" w:rsidR="00B727D0" w:rsidRPr="00B727D0" w:rsidRDefault="00B727D0" w:rsidP="00B727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1B5D979" w14:textId="77777777" w:rsidR="00B727D0" w:rsidRPr="00B727D0" w:rsidRDefault="00B727D0" w:rsidP="00B727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64D705" w14:textId="77777777" w:rsidR="00B727D0" w:rsidRPr="00B727D0" w:rsidRDefault="00B727D0" w:rsidP="00B727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27D0" w:rsidRPr="00B727D0" w14:paraId="235AB7F0" w14:textId="77777777" w:rsidTr="00B727D0">
        <w:trPr>
          <w:trHeight w:val="390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2B6DF8" w14:textId="77777777" w:rsidR="00B727D0" w:rsidRPr="00B727D0" w:rsidRDefault="00B727D0" w:rsidP="00B727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D26B06A" w14:textId="77777777" w:rsidR="00B727D0" w:rsidRPr="00B727D0" w:rsidRDefault="00B727D0" w:rsidP="00B727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4AACF2" w14:textId="77777777" w:rsidR="00B727D0" w:rsidRPr="00B727D0" w:rsidRDefault="00B727D0" w:rsidP="00B727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BD9A2F9" w14:textId="77777777" w:rsidR="00B727D0" w:rsidRPr="00B727D0" w:rsidRDefault="00B727D0" w:rsidP="00B727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4DE2E0" w14:textId="77777777" w:rsidR="00B727D0" w:rsidRPr="00B727D0" w:rsidRDefault="00B727D0" w:rsidP="00B727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05A2F5" w14:textId="77777777" w:rsidR="00B727D0" w:rsidRPr="00B727D0" w:rsidRDefault="00B727D0" w:rsidP="00B727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135,50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498D50" w14:textId="77777777" w:rsidR="00B727D0" w:rsidRPr="00B727D0" w:rsidRDefault="00B727D0" w:rsidP="00B727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9BEF6A6" w14:textId="77777777" w:rsidR="00B727D0" w:rsidRPr="00B727D0" w:rsidRDefault="00B727D0" w:rsidP="00B727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092E2D" w14:textId="77777777" w:rsidR="00B727D0" w:rsidRPr="00B727D0" w:rsidRDefault="00B727D0" w:rsidP="00B727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13D2F18" w14:textId="77777777" w:rsidR="00B727D0" w:rsidRPr="00B727D0" w:rsidRDefault="00B727D0" w:rsidP="00B727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446EC7" w14:textId="77777777" w:rsidR="00B727D0" w:rsidRPr="00B727D0" w:rsidRDefault="00B727D0" w:rsidP="00B727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27D0" w:rsidRPr="00B727D0" w14:paraId="273263F2" w14:textId="77777777" w:rsidTr="00B727D0">
        <w:trPr>
          <w:trHeight w:val="1092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4F3E8A" w14:textId="77777777" w:rsidR="00B727D0" w:rsidRPr="00B727D0" w:rsidRDefault="00B727D0" w:rsidP="00B727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1F117D" w14:textId="77777777" w:rsidR="00B727D0" w:rsidRPr="00B727D0" w:rsidRDefault="00B727D0" w:rsidP="00B727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EEF50D" w14:textId="77777777" w:rsidR="00B727D0" w:rsidRPr="00B727D0" w:rsidRDefault="00B727D0" w:rsidP="00B727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3BCB51" w14:textId="77777777" w:rsidR="00B727D0" w:rsidRPr="00B727D0" w:rsidRDefault="00B727D0" w:rsidP="00B727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F3A2DD" w14:textId="77777777" w:rsidR="00B727D0" w:rsidRPr="00B727D0" w:rsidRDefault="00B727D0" w:rsidP="00B727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BBDA37" w14:textId="77777777" w:rsidR="00B727D0" w:rsidRPr="00B727D0" w:rsidRDefault="00B727D0" w:rsidP="00B727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AF5955" w14:textId="77777777" w:rsidR="00B727D0" w:rsidRPr="00B727D0" w:rsidRDefault="00B727D0" w:rsidP="00B727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02D456" w14:textId="77777777" w:rsidR="00B727D0" w:rsidRPr="00B727D0" w:rsidRDefault="00B727D0" w:rsidP="00B727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98EBDE" w14:textId="77777777" w:rsidR="00B727D0" w:rsidRPr="00B727D0" w:rsidRDefault="00B727D0" w:rsidP="00B727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9D6A9C" w14:textId="77777777" w:rsidR="00B727D0" w:rsidRPr="00B727D0" w:rsidRDefault="00B727D0" w:rsidP="00B727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0F96AD" w14:textId="77777777" w:rsidR="00B727D0" w:rsidRPr="00B727D0" w:rsidRDefault="00B727D0" w:rsidP="00B727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142093" w14:textId="77777777" w:rsidR="00B727D0" w:rsidRPr="00B727D0" w:rsidRDefault="00B727D0" w:rsidP="00B727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27D0" w:rsidRPr="00B727D0" w14:paraId="73ADB287" w14:textId="77777777" w:rsidTr="00B727D0">
        <w:trPr>
          <w:trHeight w:val="420"/>
        </w:trPr>
        <w:tc>
          <w:tcPr>
            <w:tcW w:w="7140" w:type="dxa"/>
            <w:gridSpan w:val="4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53310BC3" w14:textId="77777777" w:rsidR="00B727D0" w:rsidRPr="00B727D0" w:rsidRDefault="00B727D0" w:rsidP="00B727D0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B727D0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340" w:type="dxa"/>
            <w:gridSpan w:val="8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9D114F" w14:textId="77777777" w:rsidR="00B727D0" w:rsidRPr="00B727D0" w:rsidRDefault="00B727D0" w:rsidP="00B727D0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B727D0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B727D0" w:rsidRPr="00B727D0" w14:paraId="19488AE9" w14:textId="77777777" w:rsidTr="00B727D0">
        <w:trPr>
          <w:trHeight w:val="420"/>
        </w:trPr>
        <w:tc>
          <w:tcPr>
            <w:tcW w:w="7140" w:type="dxa"/>
            <w:gridSpan w:val="4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69A6D309" w14:textId="77777777" w:rsidR="00B727D0" w:rsidRPr="00B727D0" w:rsidRDefault="00B727D0" w:rsidP="00B727D0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B727D0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340" w:type="dxa"/>
            <w:gridSpan w:val="8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FAF2FC" w14:textId="77777777" w:rsidR="00B727D0" w:rsidRPr="00B727D0" w:rsidRDefault="00B727D0" w:rsidP="00B727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27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D5E4F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</w:t>
      </w:r>
      <w:r>
        <w:rPr>
          <w:rFonts w:ascii="Cambria" w:hAnsi="Cambria" w:cs="Arial"/>
          <w:bCs/>
          <w:sz w:val="22"/>
          <w:szCs w:val="22"/>
        </w:rPr>
        <w:lastRenderedPageBreak/>
        <w:t>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87A89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390EA404" w14:textId="5FAFF41E" w:rsidR="00715FD0" w:rsidRDefault="00715FD0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481F894" w14:textId="392A2F31" w:rsidR="001E6C0A" w:rsidRDefault="001E6C0A" w:rsidP="003236BF">
      <w:pPr>
        <w:spacing w:before="120"/>
        <w:ind w:left="5670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07148" w14:textId="77777777" w:rsidR="00571500" w:rsidRDefault="00571500">
      <w:r>
        <w:separator/>
      </w:r>
    </w:p>
  </w:endnote>
  <w:endnote w:type="continuationSeparator" w:id="0">
    <w:p w14:paraId="2873856A" w14:textId="77777777" w:rsidR="00571500" w:rsidRDefault="00571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36F28" w14:textId="77777777" w:rsidR="00571500" w:rsidRDefault="00571500">
      <w:r>
        <w:separator/>
      </w:r>
    </w:p>
  </w:footnote>
  <w:footnote w:type="continuationSeparator" w:id="0">
    <w:p w14:paraId="73C0BFDC" w14:textId="77777777" w:rsidR="00571500" w:rsidRDefault="00571500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5CBD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2EF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500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0C28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28D3"/>
    <w:rsid w:val="00B641C4"/>
    <w:rsid w:val="00B6495A"/>
    <w:rsid w:val="00B64CF3"/>
    <w:rsid w:val="00B66226"/>
    <w:rsid w:val="00B676D3"/>
    <w:rsid w:val="00B712C5"/>
    <w:rsid w:val="00B7184D"/>
    <w:rsid w:val="00B727D0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1154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Łukasz Biały</cp:lastModifiedBy>
  <cp:revision>6</cp:revision>
  <cp:lastPrinted>2022-06-27T10:12:00Z</cp:lastPrinted>
  <dcterms:created xsi:type="dcterms:W3CDTF">2023-10-10T06:42:00Z</dcterms:created>
  <dcterms:modified xsi:type="dcterms:W3CDTF">2023-10-20T09:45:00Z</dcterms:modified>
</cp:coreProperties>
</file>